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2B043C5E"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BE30EB">
        <w:rPr>
          <w:rFonts w:ascii="Times New Roman" w:hAnsi="Times New Roman"/>
          <w:b/>
          <w:bCs/>
          <w:sz w:val="24"/>
          <w:szCs w:val="24"/>
        </w:rPr>
        <w:t>4</w:t>
      </w:r>
      <w:r w:rsidRPr="00AF09BF">
        <w:rPr>
          <w:rFonts w:ascii="Times New Roman" w:hAnsi="Times New Roman"/>
          <w:b/>
          <w:bCs/>
          <w:sz w:val="24"/>
          <w:szCs w:val="24"/>
        </w:rPr>
        <w:t xml:space="preserve"> </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111452B7"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r>
      <w:r w:rsidR="00B47AF5" w:rsidRPr="00B47AF5">
        <w:rPr>
          <w:rFonts w:ascii="Times New Roman" w:hAnsi="Times New Roman"/>
          <w:bCs/>
          <w:iCs/>
          <w:sz w:val="24"/>
          <w:szCs w:val="24"/>
        </w:rPr>
        <w:t xml:space="preserve">Niniejsza umowa, zwana dalej „Umową”, została zawarta w wyniku przeprowadzenia postępowania o udzielenie zamówienia publicznego o wartości szacunkowej poniżej 130 000 zł, prowadzonym z pominięciem ustawy z dnia 11 września 2019 r. - Prawo zamówień publicznych (tj. Dz. U. z 2024 r. poz. 1320 z </w:t>
      </w:r>
      <w:proofErr w:type="spellStart"/>
      <w:r w:rsidR="00B47AF5" w:rsidRPr="00B47AF5">
        <w:rPr>
          <w:rFonts w:ascii="Times New Roman" w:hAnsi="Times New Roman"/>
          <w:bCs/>
          <w:iCs/>
          <w:sz w:val="24"/>
          <w:szCs w:val="24"/>
        </w:rPr>
        <w:t>późn</w:t>
      </w:r>
      <w:proofErr w:type="spellEnd"/>
      <w:r w:rsidR="00B47AF5" w:rsidRPr="00B47AF5">
        <w:rPr>
          <w:rFonts w:ascii="Times New Roman" w:hAnsi="Times New Roman"/>
          <w:bCs/>
          <w:iCs/>
          <w:sz w:val="24"/>
          <w:szCs w:val="24"/>
        </w:rPr>
        <w:t>. zm.), z zachowaniem zasady konkurencyjności zgodnie z rozdziałem 3.2 Wytycznych w zakresie kwalifikowalności wydatków na lata 2021-2027.</w:t>
      </w:r>
    </w:p>
    <w:p w14:paraId="3D54FBDC" w14:textId="32F03070"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E06028" w:rsidRPr="00E06028">
        <w:rPr>
          <w:rFonts w:ascii="Times New Roman" w:hAnsi="Times New Roman"/>
          <w:bCs/>
          <w:iCs/>
          <w:sz w:val="24"/>
          <w:szCs w:val="24"/>
        </w:rPr>
        <w:t xml:space="preserve">Europejskiego Funduszu </w:t>
      </w:r>
      <w:r w:rsidR="003B0ECA" w:rsidRPr="003B0ECA">
        <w:rPr>
          <w:rFonts w:ascii="Times New Roman" w:hAnsi="Times New Roman"/>
          <w:bCs/>
          <w:iCs/>
          <w:sz w:val="24"/>
          <w:szCs w:val="24"/>
        </w:rPr>
        <w:t>na rzecz Sprawiedliwej Transformacji w ramach Programu Regionalnego Fundusze Europejskie dla Łódzkiego 2021-2027, nr umowy FELD.09.02-IZ.00-0004/24-00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t>§ 1</w:t>
      </w:r>
    </w:p>
    <w:p w14:paraId="2D4AAAC6" w14:textId="31D724D7" w:rsidR="00B368BB" w:rsidRPr="003B0ECA" w:rsidRDefault="00B368BB" w:rsidP="00BF1930">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3B0ECA">
        <w:rPr>
          <w:rFonts w:ascii="Times New Roman" w:hAnsi="Times New Roman"/>
          <w:sz w:val="24"/>
          <w:szCs w:val="24"/>
        </w:rPr>
        <w:t xml:space="preserve">Przedmiotem niniejszej Umowy jest </w:t>
      </w:r>
      <w:r w:rsidR="009B6250" w:rsidRPr="003B0ECA">
        <w:rPr>
          <w:rFonts w:ascii="Times New Roman" w:hAnsi="Times New Roman"/>
          <w:sz w:val="24"/>
          <w:szCs w:val="24"/>
        </w:rPr>
        <w:t>realizacja</w:t>
      </w:r>
      <w:r w:rsidRPr="003B0ECA">
        <w:rPr>
          <w:rFonts w:ascii="Times New Roman" w:hAnsi="Times New Roman"/>
          <w:sz w:val="24"/>
          <w:szCs w:val="24"/>
        </w:rPr>
        <w:t xml:space="preserve"> przez Wykonawcę na rzecz Zam</w:t>
      </w:r>
      <w:r w:rsidR="00887D3B" w:rsidRPr="003B0ECA">
        <w:rPr>
          <w:rFonts w:ascii="Times New Roman" w:hAnsi="Times New Roman"/>
          <w:sz w:val="24"/>
          <w:szCs w:val="24"/>
        </w:rPr>
        <w:t>awiającego zamówienia pod nazwą</w:t>
      </w:r>
      <w:r w:rsidR="00BA1AFF" w:rsidRPr="003B0ECA">
        <w:rPr>
          <w:rFonts w:ascii="Times New Roman" w:hAnsi="Times New Roman"/>
          <w:sz w:val="24"/>
          <w:szCs w:val="24"/>
        </w:rPr>
        <w:t xml:space="preserve">: </w:t>
      </w:r>
      <w:r w:rsidR="00B47AF5" w:rsidRPr="00B47AF5">
        <w:rPr>
          <w:rFonts w:ascii="Times New Roman" w:eastAsia="Arial" w:hAnsi="Times New Roman"/>
          <w:b/>
          <w:bCs/>
          <w:color w:val="000000"/>
          <w:sz w:val="24"/>
          <w:szCs w:val="24"/>
          <w:lang w:eastAsia="ar-SA"/>
        </w:rPr>
        <w:t xml:space="preserve">dostawa </w:t>
      </w:r>
      <w:bookmarkStart w:id="8" w:name="_Hlk186393023"/>
      <w:bookmarkStart w:id="9" w:name="_Hlk190021131"/>
      <w:r w:rsidR="00B47AF5" w:rsidRPr="00B47AF5">
        <w:rPr>
          <w:rFonts w:ascii="Times New Roman" w:eastAsia="Arial" w:hAnsi="Times New Roman"/>
          <w:b/>
          <w:bCs/>
          <w:color w:val="000000"/>
          <w:sz w:val="24"/>
          <w:szCs w:val="24"/>
          <w:lang w:eastAsia="ar-SA"/>
        </w:rPr>
        <w:t xml:space="preserve">oprogramowania </w:t>
      </w:r>
      <w:bookmarkStart w:id="10" w:name="_Hlk191713201"/>
      <w:r w:rsidR="00B47AF5" w:rsidRPr="00B47AF5">
        <w:rPr>
          <w:rFonts w:ascii="Times New Roman" w:eastAsia="Arial" w:hAnsi="Times New Roman"/>
          <w:b/>
          <w:bCs/>
          <w:color w:val="000000"/>
          <w:sz w:val="24"/>
          <w:szCs w:val="24"/>
          <w:lang w:eastAsia="ar-SA"/>
        </w:rPr>
        <w:t xml:space="preserve">dla zawodu Kierowca – Mechanik </w:t>
      </w:r>
      <w:bookmarkEnd w:id="8"/>
      <w:bookmarkEnd w:id="9"/>
      <w:r w:rsidR="00B47AF5" w:rsidRPr="00B47AF5">
        <w:rPr>
          <w:rFonts w:ascii="Times New Roman" w:eastAsia="Arial" w:hAnsi="Times New Roman"/>
          <w:b/>
          <w:bCs/>
          <w:color w:val="000000"/>
          <w:sz w:val="24"/>
          <w:szCs w:val="24"/>
          <w:lang w:eastAsia="ar-SA"/>
        </w:rPr>
        <w:t>– Szkoła Branżowa I stopnia w ramach realizacji projektu pn.: "Absolwent ZS nr 2 w Wieluniu – nowe umiejętności w transformacji"</w:t>
      </w:r>
      <w:bookmarkEnd w:id="10"/>
      <w:r w:rsidR="00B47AF5" w:rsidRPr="00B47AF5">
        <w:rPr>
          <w:rFonts w:ascii="Times New Roman" w:eastAsia="Arial" w:hAnsi="Times New Roman"/>
          <w:b/>
          <w:bCs/>
          <w:color w:val="000000"/>
          <w:sz w:val="24"/>
          <w:szCs w:val="24"/>
          <w:lang w:eastAsia="ar-SA"/>
        </w:rPr>
        <w:t xml:space="preserve"> współfinansowanego ze środków Funduszu na rzecz Sprawiedliwej Transformacji w ramach Programu Regionalnego Fundusze Europejskie dla Łódzkiego 2021-2027, nr umowy FELD.09.02-IZ.00-0004/24-00.</w:t>
      </w:r>
      <w:r w:rsidR="003D68A2" w:rsidRPr="003B0ECA">
        <w:rPr>
          <w:rFonts w:ascii="Times New Roman" w:eastAsia="Arial" w:hAnsi="Times New Roman"/>
          <w:b/>
          <w:bCs/>
          <w:color w:val="000000"/>
          <w:sz w:val="24"/>
          <w:szCs w:val="24"/>
          <w:lang w:eastAsia="ar-SA"/>
        </w:rPr>
        <w:t xml:space="preserve"> </w:t>
      </w:r>
      <w:r w:rsidRPr="003B0ECA">
        <w:rPr>
          <w:rFonts w:ascii="Times New Roman" w:hAnsi="Times New Roman"/>
          <w:color w:val="000000" w:themeColor="text1"/>
          <w:sz w:val="24"/>
          <w:szCs w:val="24"/>
        </w:rPr>
        <w:t>zwanego dalej "przedmiotem Umowy")</w:t>
      </w:r>
      <w:r w:rsidR="009D1B34" w:rsidRPr="003B0ECA">
        <w:rPr>
          <w:rFonts w:ascii="Times New Roman" w:hAnsi="Times New Roman"/>
          <w:color w:val="000000" w:themeColor="text1"/>
          <w:sz w:val="24"/>
          <w:szCs w:val="24"/>
        </w:rPr>
        <w:t>.</w:t>
      </w:r>
    </w:p>
    <w:p w14:paraId="760504AA" w14:textId="471BC596" w:rsidR="00F823FB" w:rsidRPr="00F823FB" w:rsidRDefault="00F823FB" w:rsidP="00B47AF5">
      <w:pPr>
        <w:keepNext/>
        <w:keepLines/>
        <w:numPr>
          <w:ilvl w:val="0"/>
          <w:numId w:val="4"/>
        </w:numPr>
        <w:tabs>
          <w:tab w:val="clear" w:pos="360"/>
        </w:tabs>
        <w:spacing w:after="0" w:line="360" w:lineRule="auto"/>
        <w:ind w:left="340" w:hanging="340"/>
        <w:jc w:val="both"/>
        <w:rPr>
          <w:rFonts w:ascii="Times New Roman" w:hAnsi="Times New Roman"/>
          <w:color w:val="FF0000"/>
          <w:sz w:val="24"/>
          <w:szCs w:val="24"/>
        </w:rPr>
      </w:pPr>
      <w:r>
        <w:rPr>
          <w:rFonts w:ascii="Times New Roman" w:hAnsi="Times New Roman"/>
          <w:sz w:val="24"/>
          <w:szCs w:val="24"/>
        </w:rPr>
        <w:t xml:space="preserve">Przedmiotem zamówienia jest </w:t>
      </w:r>
      <w:r w:rsidR="00B47AF5" w:rsidRPr="00B47AF5">
        <w:rPr>
          <w:rFonts w:ascii="Times New Roman" w:hAnsi="Times New Roman"/>
          <w:sz w:val="24"/>
          <w:szCs w:val="24"/>
        </w:rPr>
        <w:t xml:space="preserve">zakup i </w:t>
      </w:r>
      <w:r w:rsidR="0065151C" w:rsidRPr="0065151C">
        <w:rPr>
          <w:rFonts w:ascii="Times New Roman" w:hAnsi="Times New Roman"/>
          <w:sz w:val="24"/>
          <w:szCs w:val="24"/>
        </w:rPr>
        <w:t>dostawa oprogramowania dla zawodu Kierowca – Mechanik – Szkoła Branżowa I stopnia w ramach realizacji projektu pn.: "Absolwent ZS nr 2 w Wieluniu – nowe umiejętności w transformacji"</w:t>
      </w:r>
      <w:r w:rsidR="00B47AF5" w:rsidRPr="00B47AF5">
        <w:rPr>
          <w:rFonts w:ascii="Times New Roman" w:hAnsi="Times New Roman"/>
          <w:sz w:val="24"/>
          <w:szCs w:val="24"/>
        </w:rPr>
        <w:t>.</w:t>
      </w:r>
    </w:p>
    <w:p w14:paraId="24864719" w14:textId="69EBE074"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62370B93" w:rsidR="00034384" w:rsidRPr="00E06028" w:rsidRDefault="00B47AF5">
      <w:pPr>
        <w:keepNext/>
        <w:keepLines/>
        <w:numPr>
          <w:ilvl w:val="1"/>
          <w:numId w:val="21"/>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Zaproszenie do złożenia ofert wraz z załącznikami</w:t>
      </w:r>
      <w:r w:rsidR="00653301" w:rsidRPr="00E06028">
        <w:rPr>
          <w:rFonts w:ascii="Times New Roman" w:hAnsi="Times New Roman"/>
          <w:sz w:val="24"/>
          <w:szCs w:val="24"/>
        </w:rPr>
        <w:t xml:space="preserve"> (</w:t>
      </w:r>
      <w:r>
        <w:rPr>
          <w:rFonts w:ascii="Times New Roman" w:hAnsi="Times New Roman"/>
          <w:sz w:val="24"/>
          <w:szCs w:val="24"/>
        </w:rPr>
        <w:t>oraz</w:t>
      </w:r>
      <w:r w:rsidR="00653301" w:rsidRPr="00E06028">
        <w:rPr>
          <w:rFonts w:ascii="Times New Roman" w:hAnsi="Times New Roman"/>
          <w:sz w:val="24"/>
          <w:szCs w:val="24"/>
        </w:rPr>
        <w:t xml:space="preserve">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401292D5"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w:t>
      </w:r>
      <w:r w:rsidR="00B47AF5">
        <w:rPr>
          <w:rFonts w:ascii="Times New Roman" w:hAnsi="Times New Roman"/>
          <w:sz w:val="24"/>
          <w:szCs w:val="24"/>
        </w:rPr>
        <w:t>oprogramowania</w:t>
      </w:r>
      <w:r w:rsidR="00653301" w:rsidRPr="00D51E0F">
        <w:rPr>
          <w:rFonts w:ascii="Times New Roman" w:hAnsi="Times New Roman"/>
          <w:sz w:val="24"/>
          <w:szCs w:val="24"/>
        </w:rPr>
        <w:t>,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3D4E7045"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w:t>
      </w:r>
      <w:r w:rsidR="00B47AF5">
        <w:rPr>
          <w:rFonts w:ascii="Times New Roman" w:hAnsi="Times New Roman"/>
          <w:sz w:val="24"/>
          <w:szCs w:val="24"/>
        </w:rPr>
        <w:t>oprogramowania</w:t>
      </w:r>
      <w:r w:rsidRPr="00D51E0F">
        <w:rPr>
          <w:rFonts w:ascii="Times New Roman" w:hAnsi="Times New Roman"/>
          <w:sz w:val="24"/>
          <w:szCs w:val="24"/>
        </w:rPr>
        <w:t xml:space="preserve">,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744174D4"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Wykonawca dostarczy dokumentację użytkową obsługi opisującą podstawowe funkcje </w:t>
      </w:r>
      <w:r w:rsidR="00B47AF5">
        <w:rPr>
          <w:rFonts w:ascii="Times New Roman" w:hAnsi="Times New Roman"/>
          <w:sz w:val="24"/>
          <w:szCs w:val="24"/>
        </w:rPr>
        <w:t>oprogramowania</w:t>
      </w:r>
      <w:r w:rsidRPr="00D51E0F">
        <w:rPr>
          <w:rFonts w:ascii="Times New Roman" w:hAnsi="Times New Roman"/>
          <w:sz w:val="24"/>
          <w:szCs w:val="24"/>
        </w:rPr>
        <w:t xml:space="preserve">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65151C"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65151C">
        <w:rPr>
          <w:rFonts w:ascii="Times New Roman" w:hAnsi="Times New Roman"/>
          <w:sz w:val="24"/>
          <w:szCs w:val="24"/>
        </w:rPr>
        <w:t>Jest uprawniony oraz posiada niezbędne kwalifikacje do pełnej realizacji przedmiotu umowy.</w:t>
      </w:r>
    </w:p>
    <w:p w14:paraId="7AEA65F7" w14:textId="78B57683" w:rsidR="00653301" w:rsidRPr="0065151C" w:rsidRDefault="00B47AF5">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65151C">
        <w:rPr>
          <w:rFonts w:ascii="Times New Roman" w:hAnsi="Times New Roman"/>
          <w:sz w:val="24"/>
          <w:szCs w:val="24"/>
        </w:rPr>
        <w:t>oprogramowanie</w:t>
      </w:r>
      <w:r w:rsidR="00653301" w:rsidRPr="0065151C">
        <w:rPr>
          <w:rFonts w:ascii="Times New Roman" w:hAnsi="Times New Roman"/>
          <w:sz w:val="24"/>
          <w:szCs w:val="24"/>
        </w:rPr>
        <w:t xml:space="preserve"> posiada </w:t>
      </w:r>
      <w:r w:rsidRPr="0065151C">
        <w:rPr>
          <w:rFonts w:ascii="Times New Roman" w:hAnsi="Times New Roman"/>
          <w:sz w:val="24"/>
          <w:szCs w:val="24"/>
        </w:rPr>
        <w:t>…………………….</w:t>
      </w:r>
      <w:r w:rsidR="0036131C" w:rsidRPr="0065151C">
        <w:rPr>
          <w:rFonts w:ascii="Times New Roman" w:hAnsi="Times New Roman"/>
          <w:sz w:val="24"/>
          <w:szCs w:val="24"/>
        </w:rPr>
        <w:t>.</w:t>
      </w:r>
    </w:p>
    <w:p w14:paraId="0D56ACC5" w14:textId="1D08639C"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Dostarczony </w:t>
      </w:r>
      <w:r w:rsidR="00B47AF5">
        <w:rPr>
          <w:rFonts w:ascii="Times New Roman" w:hAnsi="Times New Roman"/>
          <w:sz w:val="24"/>
          <w:szCs w:val="24"/>
        </w:rPr>
        <w:t>oprogramowanie</w:t>
      </w:r>
      <w:r w:rsidRPr="00D51E0F">
        <w:rPr>
          <w:rFonts w:ascii="Times New Roman" w:hAnsi="Times New Roman"/>
          <w:sz w:val="24"/>
          <w:szCs w:val="24"/>
        </w:rPr>
        <w:t xml:space="preserve"> będzie </w:t>
      </w:r>
      <w:r w:rsidRPr="00E06028">
        <w:rPr>
          <w:rFonts w:ascii="Times New Roman" w:hAnsi="Times New Roman"/>
          <w:sz w:val="24"/>
          <w:szCs w:val="24"/>
        </w:rPr>
        <w:t>fabrycznie now</w:t>
      </w:r>
      <w:r w:rsidR="00B47AF5">
        <w:rPr>
          <w:rFonts w:ascii="Times New Roman" w:hAnsi="Times New Roman"/>
          <w:sz w:val="24"/>
          <w:szCs w:val="24"/>
        </w:rPr>
        <w:t>e</w:t>
      </w:r>
      <w:r w:rsidRPr="00E06028">
        <w:rPr>
          <w:rFonts w:ascii="Times New Roman" w:hAnsi="Times New Roman"/>
          <w:sz w:val="24"/>
          <w:szCs w:val="24"/>
        </w:rPr>
        <w:t xml:space="preserve">,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0C6971D5"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w:t>
      </w:r>
      <w:r w:rsidR="00B47AF5">
        <w:rPr>
          <w:rFonts w:ascii="Times New Roman" w:hAnsi="Times New Roman"/>
          <w:sz w:val="24"/>
          <w:szCs w:val="24"/>
        </w:rPr>
        <w:t>oprogramowania</w:t>
      </w:r>
      <w:r w:rsidRPr="00D51E0F">
        <w:rPr>
          <w:rFonts w:ascii="Times New Roman" w:hAnsi="Times New Roman"/>
          <w:sz w:val="24"/>
          <w:szCs w:val="24"/>
        </w:rPr>
        <w:t xml:space="preserve">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5DE3BD43"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xml:space="preserve">, kompletną listę </w:t>
      </w:r>
      <w:r w:rsidR="00B47AF5">
        <w:rPr>
          <w:rFonts w:ascii="Times New Roman" w:hAnsi="Times New Roman"/>
          <w:sz w:val="24"/>
          <w:szCs w:val="24"/>
        </w:rPr>
        <w:t>oprogramowania</w:t>
      </w:r>
      <w:r w:rsidRPr="00D51E0F">
        <w:rPr>
          <w:rFonts w:ascii="Times New Roman" w:hAnsi="Times New Roman"/>
          <w:sz w:val="24"/>
          <w:szCs w:val="24"/>
        </w:rPr>
        <w:t xml:space="preserve"> ze wskazaniem numerów seryjnych (jeżeli dotyczy)</w:t>
      </w:r>
    </w:p>
    <w:p w14:paraId="46AA2C34" w14:textId="1410FF30"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w:t>
      </w:r>
      <w:proofErr w:type="spellStart"/>
      <w:r w:rsidR="00B47AF5">
        <w:rPr>
          <w:rFonts w:ascii="Times New Roman" w:hAnsi="Times New Roman"/>
          <w:sz w:val="24"/>
          <w:szCs w:val="24"/>
        </w:rPr>
        <w:t>oprogramownaia</w:t>
      </w:r>
      <w:proofErr w:type="spellEnd"/>
      <w:r w:rsidRPr="00D51E0F">
        <w:rPr>
          <w:rFonts w:ascii="Times New Roman" w:hAnsi="Times New Roman"/>
          <w:sz w:val="24"/>
          <w:szCs w:val="24"/>
        </w:rPr>
        <w:t xml:space="preserve">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0AFA821E" w14:textId="5345A4FA" w:rsidR="0097285E" w:rsidRPr="00D51E0F" w:rsidRDefault="0097285E">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97285E">
        <w:rPr>
          <w:rFonts w:ascii="Times New Roman" w:hAnsi="Times New Roman"/>
          <w:sz w:val="24"/>
          <w:szCs w:val="24"/>
        </w:rPr>
        <w:t>Wykonawca dostarczy Zamawiającemu dokumentację (opisy oprogramowania, instrukcje obsługi).</w:t>
      </w:r>
    </w:p>
    <w:p w14:paraId="498B5127" w14:textId="77777777" w:rsidR="00653301" w:rsidRPr="00D51E0F" w:rsidRDefault="00653301" w:rsidP="00D51E0F">
      <w:pPr>
        <w:pStyle w:val="Nrparagrafu"/>
        <w:spacing w:line="360" w:lineRule="auto"/>
        <w:rPr>
          <w:szCs w:val="24"/>
        </w:rPr>
      </w:pPr>
      <w:r w:rsidRPr="00D51E0F">
        <w:rPr>
          <w:szCs w:val="24"/>
        </w:rPr>
        <w:t>4</w:t>
      </w:r>
    </w:p>
    <w:p w14:paraId="3A999173" w14:textId="26F99522" w:rsidR="00B47AF5" w:rsidRDefault="00B47AF5" w:rsidP="00B47AF5">
      <w:pPr>
        <w:keepNext/>
        <w:keepLines/>
        <w:numPr>
          <w:ilvl w:val="0"/>
          <w:numId w:val="7"/>
        </w:numPr>
        <w:tabs>
          <w:tab w:val="clear" w:pos="360"/>
        </w:tabs>
        <w:spacing w:after="0" w:line="360" w:lineRule="auto"/>
        <w:jc w:val="both"/>
        <w:rPr>
          <w:rFonts w:ascii="Times New Roman" w:hAnsi="Times New Roman"/>
          <w:sz w:val="24"/>
          <w:szCs w:val="24"/>
        </w:rPr>
      </w:pPr>
      <w:r w:rsidRPr="00B47AF5">
        <w:rPr>
          <w:rFonts w:ascii="Times New Roman" w:hAnsi="Times New Roman"/>
          <w:sz w:val="24"/>
          <w:szCs w:val="24"/>
        </w:rPr>
        <w:t>Wykonawca zobowiązuje się do zapewnienia wsparcia technicznego przez okres [np. 12 miesięcy] od daty dostawy, obejmującego:</w:t>
      </w:r>
    </w:p>
    <w:p w14:paraId="4392688D" w14:textId="77777777" w:rsidR="00B47AF5" w:rsidRPr="0065151C" w:rsidRDefault="00B47AF5" w:rsidP="00B47AF5">
      <w:pPr>
        <w:pStyle w:val="Akapitzlist"/>
        <w:keepNext/>
        <w:keepLines/>
        <w:numPr>
          <w:ilvl w:val="0"/>
          <w:numId w:val="34"/>
        </w:numPr>
        <w:spacing w:after="0" w:line="360" w:lineRule="auto"/>
        <w:jc w:val="both"/>
        <w:rPr>
          <w:rFonts w:ascii="Times New Roman" w:hAnsi="Times New Roman"/>
          <w:sz w:val="24"/>
          <w:szCs w:val="24"/>
        </w:rPr>
      </w:pPr>
      <w:r w:rsidRPr="00B47AF5">
        <w:rPr>
          <w:rFonts w:ascii="Times New Roman" w:hAnsi="Times New Roman"/>
          <w:sz w:val="24"/>
          <w:szCs w:val="24"/>
        </w:rPr>
        <w:t xml:space="preserve">Naprawę błędów </w:t>
      </w:r>
      <w:r w:rsidRPr="0065151C">
        <w:rPr>
          <w:rFonts w:ascii="Times New Roman" w:hAnsi="Times New Roman"/>
          <w:sz w:val="24"/>
          <w:szCs w:val="24"/>
        </w:rPr>
        <w:t>krytycznych w ciągu maksymalnie [24 godzin] od zgłoszenia.</w:t>
      </w:r>
    </w:p>
    <w:p w14:paraId="183DA4DD" w14:textId="77777777" w:rsidR="00B47AF5" w:rsidRPr="0065151C" w:rsidRDefault="00B47AF5" w:rsidP="00B47AF5">
      <w:pPr>
        <w:pStyle w:val="Akapitzlist"/>
        <w:keepNext/>
        <w:keepLines/>
        <w:numPr>
          <w:ilvl w:val="0"/>
          <w:numId w:val="34"/>
        </w:numPr>
        <w:spacing w:after="0" w:line="360" w:lineRule="auto"/>
        <w:jc w:val="both"/>
        <w:rPr>
          <w:rFonts w:ascii="Times New Roman" w:hAnsi="Times New Roman"/>
          <w:sz w:val="24"/>
          <w:szCs w:val="24"/>
        </w:rPr>
      </w:pPr>
      <w:r w:rsidRPr="0065151C">
        <w:rPr>
          <w:rFonts w:ascii="Times New Roman" w:hAnsi="Times New Roman"/>
          <w:sz w:val="24"/>
          <w:szCs w:val="24"/>
        </w:rPr>
        <w:t>Aktualizacje zabezpieczeń oraz poprawki systemowe.</w:t>
      </w:r>
    </w:p>
    <w:p w14:paraId="7F480D07" w14:textId="77777777" w:rsidR="0097285E" w:rsidRPr="0065151C" w:rsidRDefault="00B47AF5" w:rsidP="0097285E">
      <w:pPr>
        <w:pStyle w:val="Akapitzlist"/>
        <w:keepNext/>
        <w:keepLines/>
        <w:numPr>
          <w:ilvl w:val="0"/>
          <w:numId w:val="34"/>
        </w:numPr>
        <w:spacing w:after="0" w:line="360" w:lineRule="auto"/>
        <w:jc w:val="both"/>
        <w:rPr>
          <w:rFonts w:ascii="Times New Roman" w:hAnsi="Times New Roman"/>
          <w:sz w:val="24"/>
          <w:szCs w:val="24"/>
        </w:rPr>
      </w:pPr>
      <w:r w:rsidRPr="0065151C">
        <w:rPr>
          <w:rFonts w:ascii="Times New Roman" w:hAnsi="Times New Roman"/>
          <w:sz w:val="24"/>
          <w:szCs w:val="24"/>
        </w:rPr>
        <w:t>Zdalne wsparcie techniczne za pomocą [telefon, e-mail, system zgłoszeń online].</w:t>
      </w:r>
    </w:p>
    <w:p w14:paraId="72CEEFC1" w14:textId="4B39EFBB" w:rsidR="00653301" w:rsidRPr="0065151C" w:rsidRDefault="00B47AF5" w:rsidP="0097285E">
      <w:pPr>
        <w:pStyle w:val="Akapitzlist"/>
        <w:keepNext/>
        <w:keepLines/>
        <w:numPr>
          <w:ilvl w:val="0"/>
          <w:numId w:val="7"/>
        </w:numPr>
        <w:spacing w:after="0" w:line="360" w:lineRule="auto"/>
        <w:jc w:val="both"/>
        <w:rPr>
          <w:rFonts w:ascii="Times New Roman" w:hAnsi="Times New Roman"/>
          <w:sz w:val="24"/>
          <w:szCs w:val="24"/>
        </w:rPr>
      </w:pPr>
      <w:r w:rsidRPr="0065151C">
        <w:rPr>
          <w:rFonts w:ascii="Times New Roman" w:hAnsi="Times New Roman"/>
          <w:sz w:val="24"/>
          <w:szCs w:val="24"/>
        </w:rPr>
        <w:t>Zgłoszenia będą przyjmowane w dni robocze w godzinach [np. 8:00–16:00].</w:t>
      </w:r>
    </w:p>
    <w:p w14:paraId="07D0A804" w14:textId="77777777" w:rsidR="00653301" w:rsidRPr="0065151C" w:rsidRDefault="00653301" w:rsidP="00D51E0F">
      <w:pPr>
        <w:pStyle w:val="Nrparagrafu"/>
        <w:spacing w:line="360" w:lineRule="auto"/>
        <w:rPr>
          <w:szCs w:val="24"/>
        </w:rPr>
      </w:pPr>
      <w:r w:rsidRPr="0065151C">
        <w:rPr>
          <w:szCs w:val="24"/>
        </w:rPr>
        <w:t>5</w:t>
      </w:r>
    </w:p>
    <w:p w14:paraId="18E8D77A" w14:textId="77777777" w:rsidR="0097285E" w:rsidRPr="0065151C" w:rsidRDefault="0097285E" w:rsidP="0097285E">
      <w:pPr>
        <w:pStyle w:val="Akapitzlist"/>
        <w:numPr>
          <w:ilvl w:val="0"/>
          <w:numId w:val="35"/>
        </w:numPr>
        <w:ind w:left="284" w:hanging="284"/>
        <w:rPr>
          <w:rFonts w:ascii="Times New Roman" w:hAnsi="Times New Roman"/>
          <w:sz w:val="24"/>
          <w:szCs w:val="24"/>
          <w:lang w:eastAsia="pl-PL"/>
        </w:rPr>
      </w:pPr>
      <w:r w:rsidRPr="0065151C">
        <w:rPr>
          <w:rFonts w:ascii="Times New Roman" w:hAnsi="Times New Roman"/>
          <w:sz w:val="24"/>
          <w:szCs w:val="24"/>
          <w:lang w:eastAsia="pl-PL"/>
        </w:rPr>
        <w:t>Wykonawca udziela [24-miesięcznej] gwarancji na oprogramowanie.</w:t>
      </w:r>
    </w:p>
    <w:p w14:paraId="775B346D" w14:textId="2B5938E8" w:rsidR="0097285E" w:rsidRPr="0065151C" w:rsidRDefault="0097285E" w:rsidP="0097285E">
      <w:pPr>
        <w:pStyle w:val="Akapitzlist"/>
        <w:numPr>
          <w:ilvl w:val="0"/>
          <w:numId w:val="35"/>
        </w:numPr>
        <w:ind w:left="284" w:hanging="284"/>
        <w:rPr>
          <w:rFonts w:ascii="Times New Roman" w:hAnsi="Times New Roman"/>
          <w:sz w:val="24"/>
          <w:szCs w:val="24"/>
          <w:lang w:eastAsia="pl-PL"/>
        </w:rPr>
      </w:pPr>
      <w:r w:rsidRPr="0065151C">
        <w:rPr>
          <w:rFonts w:ascii="Times New Roman" w:hAnsi="Times New Roman"/>
          <w:sz w:val="24"/>
          <w:szCs w:val="24"/>
          <w:lang w:eastAsia="pl-PL"/>
        </w:rPr>
        <w:t>Gwarancja obejmuje:</w:t>
      </w:r>
    </w:p>
    <w:p w14:paraId="019109DE" w14:textId="77777777" w:rsidR="0097285E" w:rsidRPr="0065151C" w:rsidRDefault="0097285E" w:rsidP="0097285E">
      <w:pPr>
        <w:pStyle w:val="Akapitzlist"/>
        <w:numPr>
          <w:ilvl w:val="0"/>
          <w:numId w:val="36"/>
        </w:numPr>
        <w:rPr>
          <w:rFonts w:ascii="Times New Roman" w:hAnsi="Times New Roman"/>
          <w:sz w:val="24"/>
          <w:szCs w:val="24"/>
          <w:lang w:eastAsia="pl-PL"/>
        </w:rPr>
      </w:pPr>
      <w:r w:rsidRPr="0065151C">
        <w:rPr>
          <w:rFonts w:ascii="Times New Roman" w:hAnsi="Times New Roman"/>
          <w:sz w:val="24"/>
          <w:szCs w:val="24"/>
          <w:lang w:eastAsia="pl-PL"/>
        </w:rPr>
        <w:t>Usuwanie błędów funkcjonalnych.</w:t>
      </w:r>
    </w:p>
    <w:p w14:paraId="0BE31B12" w14:textId="66A9222D" w:rsidR="0097285E" w:rsidRDefault="0097285E" w:rsidP="0097285E">
      <w:pPr>
        <w:pStyle w:val="Akapitzlist"/>
        <w:numPr>
          <w:ilvl w:val="0"/>
          <w:numId w:val="36"/>
        </w:numPr>
        <w:spacing w:after="0"/>
        <w:ind w:left="714" w:hanging="357"/>
        <w:contextualSpacing w:val="0"/>
        <w:rPr>
          <w:rFonts w:ascii="Times New Roman" w:hAnsi="Times New Roman"/>
          <w:sz w:val="24"/>
          <w:szCs w:val="24"/>
          <w:lang w:eastAsia="pl-PL"/>
        </w:rPr>
      </w:pPr>
      <w:r w:rsidRPr="0097285E">
        <w:rPr>
          <w:rFonts w:ascii="Times New Roman" w:hAnsi="Times New Roman"/>
          <w:sz w:val="24"/>
          <w:szCs w:val="24"/>
          <w:lang w:eastAsia="pl-PL"/>
        </w:rPr>
        <w:lastRenderedPageBreak/>
        <w:t>Zapewnienie kompatybilności z aktualizacjami systemu operacyjnego.</w:t>
      </w:r>
    </w:p>
    <w:p w14:paraId="70DDEC79" w14:textId="77777777" w:rsidR="00653301" w:rsidRPr="00D51E0F" w:rsidRDefault="00653301" w:rsidP="00D51E0F">
      <w:pPr>
        <w:pStyle w:val="Nrparagrafu"/>
        <w:spacing w:line="360" w:lineRule="auto"/>
        <w:rPr>
          <w:szCs w:val="24"/>
        </w:rPr>
      </w:pPr>
      <w:r w:rsidRPr="00D51E0F">
        <w:rPr>
          <w:szCs w:val="24"/>
        </w:rPr>
        <w:lastRenderedPageBreak/>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185E63E2"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453AE7" w:rsidRPr="00453AE7">
        <w:rPr>
          <w:rFonts w:ascii="Times New Roman" w:hAnsi="Times New Roman"/>
          <w:sz w:val="24"/>
          <w:szCs w:val="24"/>
        </w:rPr>
        <w:t>Funduszu na rzecz Sprawiedliwej Transformacji w ramach Programu Regionalnego Fundusze Europejskie dla Łódzkiego 2021-2027, nr umowy FELD.09.02-IZ.00-0004/24-00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1111A002"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 xml:space="preserve">od </w:t>
      </w:r>
      <w:proofErr w:type="spellStart"/>
      <w:r w:rsidR="000D17AF" w:rsidRPr="00D51E0F">
        <w:rPr>
          <w:rFonts w:ascii="Times New Roman" w:hAnsi="Times New Roman"/>
          <w:sz w:val="24"/>
          <w:szCs w:val="24"/>
        </w:rPr>
        <w:t>towarówi</w:t>
      </w:r>
      <w:proofErr w:type="spellEnd"/>
      <w:r w:rsidR="000D17AF" w:rsidRPr="00D51E0F">
        <w:rPr>
          <w:rFonts w:ascii="Times New Roman" w:hAnsi="Times New Roman"/>
          <w:sz w:val="24"/>
          <w:szCs w:val="24"/>
        </w:rPr>
        <w:t xml:space="preserve">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63533CB2"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0097285E">
        <w:rPr>
          <w:rFonts w:ascii="Times New Roman" w:hAnsi="Times New Roman"/>
          <w:sz w:val="24"/>
          <w:szCs w:val="24"/>
        </w:rPr>
        <w:t>oprogramowania</w:t>
      </w:r>
      <w:r w:rsidRPr="00D51E0F">
        <w:rPr>
          <w:rFonts w:ascii="Times New Roman" w:hAnsi="Times New Roman"/>
          <w:sz w:val="24"/>
          <w:szCs w:val="24"/>
        </w:rPr>
        <w:t xml:space="preserve">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11" w:name="_Hlk179719088"/>
      <w:r w:rsidRPr="00D51E0F">
        <w:rPr>
          <w:szCs w:val="24"/>
        </w:rPr>
        <w:lastRenderedPageBreak/>
        <w:t>1</w:t>
      </w:r>
      <w:r w:rsidR="0014776F">
        <w:rPr>
          <w:szCs w:val="24"/>
        </w:rPr>
        <w:t>1</w:t>
      </w:r>
    </w:p>
    <w:bookmarkEnd w:id="11"/>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84731" w14:textId="77777777" w:rsidR="00EC367C" w:rsidRDefault="00EC367C" w:rsidP="00614E6C">
      <w:pPr>
        <w:spacing w:after="0" w:line="240" w:lineRule="auto"/>
      </w:pPr>
      <w:r>
        <w:separator/>
      </w:r>
    </w:p>
  </w:endnote>
  <w:endnote w:type="continuationSeparator" w:id="0">
    <w:p w14:paraId="33D837D5" w14:textId="77777777" w:rsidR="00EC367C" w:rsidRDefault="00EC367C"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6829B3FE" w:rsidR="003B0ECA" w:rsidRDefault="003B0ECA">
        <w:pPr>
          <w:pStyle w:val="Stopka"/>
          <w:jc w:val="right"/>
        </w:pPr>
        <w:r>
          <w:fldChar w:fldCharType="begin"/>
        </w:r>
        <w:r>
          <w:instrText>PAGE   \* MERGEFORMAT</w:instrText>
        </w:r>
        <w:r>
          <w:fldChar w:fldCharType="separate"/>
        </w:r>
        <w:r>
          <w:t>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73B062CD"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"Absolwent ZS nr 2 w Wieluniu – nowe umiejętności w transformacji" współfinansowanego ze środków Funduszu na rzecz Sprawiedliwej Transformacji w ramach Programu Regionalnego Fundusze Europejskie dla Łódzkiego 2021-2027, nr umowy FELD.09.02-IZ.00-0004/24-00.</w:t>
        </w:r>
      </w:p>
      <w:p w14:paraId="50CB4E41"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2285F027"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744CFF" w14:textId="77777777" w:rsidR="00EC367C" w:rsidRDefault="00EC367C" w:rsidP="00614E6C">
      <w:pPr>
        <w:spacing w:after="0" w:line="240" w:lineRule="auto"/>
      </w:pPr>
      <w:r>
        <w:separator/>
      </w:r>
    </w:p>
  </w:footnote>
  <w:footnote w:type="continuationSeparator" w:id="0">
    <w:p w14:paraId="72D84C9B" w14:textId="77777777" w:rsidR="00EC367C" w:rsidRDefault="00EC367C"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D3E2A" w14:textId="55E65FD3" w:rsidR="008C1E75" w:rsidRPr="00BE30EB" w:rsidRDefault="00BE30EB" w:rsidP="00BE30EB">
    <w:pPr>
      <w:pStyle w:val="Nagwek"/>
    </w:pPr>
    <w:r w:rsidRPr="00312726">
      <w:rPr>
        <w:noProof/>
      </w:rPr>
      <w:drawing>
        <wp:inline distT="0" distB="0" distL="0" distR="0" wp14:anchorId="01F71665" wp14:editId="05D64B92">
          <wp:extent cx="5759450" cy="575945"/>
          <wp:effectExtent l="0" t="0" r="0" b="0"/>
          <wp:docPr id="84307967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59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9AC4178"/>
    <w:multiLevelType w:val="hybridMultilevel"/>
    <w:tmpl w:val="D804C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8"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20"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1"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2"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3"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4"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6"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9"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1C30F0"/>
    <w:multiLevelType w:val="hybridMultilevel"/>
    <w:tmpl w:val="6CE85FCE"/>
    <w:lvl w:ilvl="0" w:tplc="A31038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2"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3"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4"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5"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1F4187B"/>
    <w:multiLevelType w:val="multilevel"/>
    <w:tmpl w:val="004A8550"/>
    <w:lvl w:ilvl="0">
      <w:start w:val="1"/>
      <w:numFmt w:val="decimal"/>
      <w:lvlText w:val="%1."/>
      <w:lvlJc w:val="left"/>
      <w:pPr>
        <w:tabs>
          <w:tab w:val="num" w:pos="360"/>
        </w:tabs>
        <w:ind w:left="284" w:hanging="284"/>
      </w:pPr>
      <w:rPr>
        <w:color w:val="212121"/>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40"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3"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1B6CC4"/>
    <w:multiLevelType w:val="hybridMultilevel"/>
    <w:tmpl w:val="CD84CF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70065114">
    <w:abstractNumId w:val="47"/>
  </w:num>
  <w:num w:numId="2" w16cid:durableId="1405682709">
    <w:abstractNumId w:val="43"/>
  </w:num>
  <w:num w:numId="3" w16cid:durableId="1024744001">
    <w:abstractNumId w:val="35"/>
  </w:num>
  <w:num w:numId="4" w16cid:durableId="755177061">
    <w:abstractNumId w:val="39"/>
  </w:num>
  <w:num w:numId="5" w16cid:durableId="393427614">
    <w:abstractNumId w:val="19"/>
  </w:num>
  <w:num w:numId="6" w16cid:durableId="196241671">
    <w:abstractNumId w:val="28"/>
  </w:num>
  <w:num w:numId="7" w16cid:durableId="626663187">
    <w:abstractNumId w:val="22"/>
  </w:num>
  <w:num w:numId="8" w16cid:durableId="181628795">
    <w:abstractNumId w:val="0"/>
    <w:lvlOverride w:ilvl="0">
      <w:lvl w:ilvl="0">
        <w:start w:val="1"/>
        <w:numFmt w:val="bullet"/>
        <w:pStyle w:val="Nrparagrafu"/>
        <w:lvlText w:val="§"/>
        <w:legacy w:legacy="1" w:legacySpace="57" w:legacyIndent="0"/>
        <w:lvlJc w:val="left"/>
      </w:lvl>
    </w:lvlOverride>
  </w:num>
  <w:num w:numId="9" w16cid:durableId="1902672667">
    <w:abstractNumId w:val="24"/>
  </w:num>
  <w:num w:numId="10" w16cid:durableId="2042125533">
    <w:abstractNumId w:val="33"/>
  </w:num>
  <w:num w:numId="11" w16cid:durableId="446852441">
    <w:abstractNumId w:val="42"/>
  </w:num>
  <w:num w:numId="12" w16cid:durableId="1257439310">
    <w:abstractNumId w:val="18"/>
  </w:num>
  <w:num w:numId="13" w16cid:durableId="2084258420">
    <w:abstractNumId w:val="25"/>
  </w:num>
  <w:num w:numId="14" w16cid:durableId="635986520">
    <w:abstractNumId w:val="15"/>
  </w:num>
  <w:num w:numId="15" w16cid:durableId="1264605521">
    <w:abstractNumId w:val="23"/>
  </w:num>
  <w:num w:numId="16" w16cid:durableId="1948002102">
    <w:abstractNumId w:val="44"/>
  </w:num>
  <w:num w:numId="17" w16cid:durableId="2003924460">
    <w:abstractNumId w:val="29"/>
  </w:num>
  <w:num w:numId="18" w16cid:durableId="1052313788">
    <w:abstractNumId w:val="32"/>
  </w:num>
  <w:num w:numId="19" w16cid:durableId="1464075142">
    <w:abstractNumId w:val="31"/>
  </w:num>
  <w:num w:numId="20" w16cid:durableId="2036685478">
    <w:abstractNumId w:val="20"/>
  </w:num>
  <w:num w:numId="21" w16cid:durableId="1545021792">
    <w:abstractNumId w:val="34"/>
  </w:num>
  <w:num w:numId="22" w16cid:durableId="944459084">
    <w:abstractNumId w:val="12"/>
  </w:num>
  <w:num w:numId="23" w16cid:durableId="1128933454">
    <w:abstractNumId w:val="13"/>
  </w:num>
  <w:num w:numId="24" w16cid:durableId="372923136">
    <w:abstractNumId w:val="14"/>
  </w:num>
  <w:num w:numId="25" w16cid:durableId="646399539">
    <w:abstractNumId w:val="27"/>
  </w:num>
  <w:num w:numId="26" w16cid:durableId="2125267267">
    <w:abstractNumId w:val="17"/>
  </w:num>
  <w:num w:numId="27" w16cid:durableId="877813552">
    <w:abstractNumId w:val="21"/>
  </w:num>
  <w:num w:numId="28" w16cid:durableId="78405021">
    <w:abstractNumId w:val="41"/>
  </w:num>
  <w:num w:numId="29" w16cid:durableId="2063097291">
    <w:abstractNumId w:val="26"/>
  </w:num>
  <w:num w:numId="30" w16cid:durableId="189491142">
    <w:abstractNumId w:val="40"/>
  </w:num>
  <w:num w:numId="31" w16cid:durableId="1014693929">
    <w:abstractNumId w:val="37"/>
  </w:num>
  <w:num w:numId="32" w16cid:durableId="621308237">
    <w:abstractNumId w:val="36"/>
  </w:num>
  <w:num w:numId="33" w16cid:durableId="1243684389">
    <w:abstractNumId w:val="45"/>
  </w:num>
  <w:num w:numId="34" w16cid:durableId="1120227189">
    <w:abstractNumId w:val="46"/>
  </w:num>
  <w:num w:numId="35" w16cid:durableId="528378265">
    <w:abstractNumId w:val="30"/>
  </w:num>
  <w:num w:numId="36" w16cid:durableId="330766587">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10FA7"/>
    <w:rsid w:val="00031775"/>
    <w:rsid w:val="00034384"/>
    <w:rsid w:val="00042B21"/>
    <w:rsid w:val="00043650"/>
    <w:rsid w:val="00046611"/>
    <w:rsid w:val="00047EC1"/>
    <w:rsid w:val="000810EF"/>
    <w:rsid w:val="000A3D1F"/>
    <w:rsid w:val="000A7E27"/>
    <w:rsid w:val="000B4AB1"/>
    <w:rsid w:val="000C00EE"/>
    <w:rsid w:val="000C0DD7"/>
    <w:rsid w:val="000D17AF"/>
    <w:rsid w:val="000E2B66"/>
    <w:rsid w:val="000E2BD3"/>
    <w:rsid w:val="00103234"/>
    <w:rsid w:val="00110CA6"/>
    <w:rsid w:val="00125BD7"/>
    <w:rsid w:val="001267FD"/>
    <w:rsid w:val="00142D31"/>
    <w:rsid w:val="00144174"/>
    <w:rsid w:val="00146823"/>
    <w:rsid w:val="0014776F"/>
    <w:rsid w:val="00163755"/>
    <w:rsid w:val="00163BA8"/>
    <w:rsid w:val="00167CB1"/>
    <w:rsid w:val="00170496"/>
    <w:rsid w:val="001817A8"/>
    <w:rsid w:val="00183EF9"/>
    <w:rsid w:val="001A6602"/>
    <w:rsid w:val="001C7913"/>
    <w:rsid w:val="001E1661"/>
    <w:rsid w:val="00204FC7"/>
    <w:rsid w:val="0022420F"/>
    <w:rsid w:val="00230C0D"/>
    <w:rsid w:val="00235985"/>
    <w:rsid w:val="00251414"/>
    <w:rsid w:val="002579CB"/>
    <w:rsid w:val="00260288"/>
    <w:rsid w:val="00263E96"/>
    <w:rsid w:val="00292B7E"/>
    <w:rsid w:val="00294086"/>
    <w:rsid w:val="002A7AE9"/>
    <w:rsid w:val="002B2820"/>
    <w:rsid w:val="002B5FD0"/>
    <w:rsid w:val="002C079C"/>
    <w:rsid w:val="002E52F7"/>
    <w:rsid w:val="002E77F2"/>
    <w:rsid w:val="0030616D"/>
    <w:rsid w:val="00313818"/>
    <w:rsid w:val="00313E68"/>
    <w:rsid w:val="00315F4E"/>
    <w:rsid w:val="00342C83"/>
    <w:rsid w:val="003536F3"/>
    <w:rsid w:val="00360D2B"/>
    <w:rsid w:val="0036131C"/>
    <w:rsid w:val="00387518"/>
    <w:rsid w:val="00393D27"/>
    <w:rsid w:val="003A5721"/>
    <w:rsid w:val="003B0ECA"/>
    <w:rsid w:val="003D68A2"/>
    <w:rsid w:val="003D7690"/>
    <w:rsid w:val="003F4652"/>
    <w:rsid w:val="003F66C1"/>
    <w:rsid w:val="00400930"/>
    <w:rsid w:val="00401BE6"/>
    <w:rsid w:val="00410756"/>
    <w:rsid w:val="004161BE"/>
    <w:rsid w:val="00420A3B"/>
    <w:rsid w:val="004250CD"/>
    <w:rsid w:val="004329A0"/>
    <w:rsid w:val="00450DCB"/>
    <w:rsid w:val="00453AE7"/>
    <w:rsid w:val="0046167D"/>
    <w:rsid w:val="0048693A"/>
    <w:rsid w:val="004A4F99"/>
    <w:rsid w:val="004A7BCA"/>
    <w:rsid w:val="004B2223"/>
    <w:rsid w:val="004C4E26"/>
    <w:rsid w:val="004D12FC"/>
    <w:rsid w:val="004E7120"/>
    <w:rsid w:val="00501AAE"/>
    <w:rsid w:val="00513D2A"/>
    <w:rsid w:val="00524877"/>
    <w:rsid w:val="00533D84"/>
    <w:rsid w:val="005630F5"/>
    <w:rsid w:val="00570BBC"/>
    <w:rsid w:val="005714E8"/>
    <w:rsid w:val="00583AF6"/>
    <w:rsid w:val="005853E9"/>
    <w:rsid w:val="0059154B"/>
    <w:rsid w:val="00595B3A"/>
    <w:rsid w:val="00596827"/>
    <w:rsid w:val="005A01D7"/>
    <w:rsid w:val="005A1D63"/>
    <w:rsid w:val="005C370F"/>
    <w:rsid w:val="005D0CAB"/>
    <w:rsid w:val="005E0D42"/>
    <w:rsid w:val="005E27D2"/>
    <w:rsid w:val="00600214"/>
    <w:rsid w:val="00606272"/>
    <w:rsid w:val="00607A01"/>
    <w:rsid w:val="00611E9D"/>
    <w:rsid w:val="00612014"/>
    <w:rsid w:val="00614E6C"/>
    <w:rsid w:val="00625F27"/>
    <w:rsid w:val="00630BF1"/>
    <w:rsid w:val="00636523"/>
    <w:rsid w:val="0064384F"/>
    <w:rsid w:val="0065151C"/>
    <w:rsid w:val="00653301"/>
    <w:rsid w:val="00660843"/>
    <w:rsid w:val="00662385"/>
    <w:rsid w:val="006661EB"/>
    <w:rsid w:val="00680A79"/>
    <w:rsid w:val="006840B2"/>
    <w:rsid w:val="00685BCA"/>
    <w:rsid w:val="006A00B8"/>
    <w:rsid w:val="006A39C3"/>
    <w:rsid w:val="006C3503"/>
    <w:rsid w:val="006D3B7C"/>
    <w:rsid w:val="006D766F"/>
    <w:rsid w:val="006E3D7A"/>
    <w:rsid w:val="006E5CAF"/>
    <w:rsid w:val="00707842"/>
    <w:rsid w:val="00710FD4"/>
    <w:rsid w:val="0072217A"/>
    <w:rsid w:val="00724798"/>
    <w:rsid w:val="007639BD"/>
    <w:rsid w:val="00763A15"/>
    <w:rsid w:val="00765901"/>
    <w:rsid w:val="00770B61"/>
    <w:rsid w:val="0077739A"/>
    <w:rsid w:val="00780372"/>
    <w:rsid w:val="00790A99"/>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739F"/>
    <w:rsid w:val="00875AD4"/>
    <w:rsid w:val="00876B95"/>
    <w:rsid w:val="00877917"/>
    <w:rsid w:val="00887D3B"/>
    <w:rsid w:val="00895D59"/>
    <w:rsid w:val="008A0615"/>
    <w:rsid w:val="008A23D8"/>
    <w:rsid w:val="008A6205"/>
    <w:rsid w:val="008B02EA"/>
    <w:rsid w:val="008C1E75"/>
    <w:rsid w:val="008C2F3F"/>
    <w:rsid w:val="008D7DFB"/>
    <w:rsid w:val="0091391D"/>
    <w:rsid w:val="0091437A"/>
    <w:rsid w:val="00932979"/>
    <w:rsid w:val="00937D9A"/>
    <w:rsid w:val="0094413B"/>
    <w:rsid w:val="00961FC7"/>
    <w:rsid w:val="0097255A"/>
    <w:rsid w:val="00972747"/>
    <w:rsid w:val="0097285E"/>
    <w:rsid w:val="00975B96"/>
    <w:rsid w:val="0098381D"/>
    <w:rsid w:val="0099093E"/>
    <w:rsid w:val="009957A7"/>
    <w:rsid w:val="009979CE"/>
    <w:rsid w:val="009A33E2"/>
    <w:rsid w:val="009B6250"/>
    <w:rsid w:val="009D1B34"/>
    <w:rsid w:val="009F2893"/>
    <w:rsid w:val="00A152C4"/>
    <w:rsid w:val="00A257D8"/>
    <w:rsid w:val="00A36D14"/>
    <w:rsid w:val="00A409E5"/>
    <w:rsid w:val="00A558F7"/>
    <w:rsid w:val="00A56CAF"/>
    <w:rsid w:val="00A70644"/>
    <w:rsid w:val="00A70888"/>
    <w:rsid w:val="00A83907"/>
    <w:rsid w:val="00A86A2A"/>
    <w:rsid w:val="00AA0631"/>
    <w:rsid w:val="00AA393B"/>
    <w:rsid w:val="00AB020F"/>
    <w:rsid w:val="00AC6623"/>
    <w:rsid w:val="00AE4F19"/>
    <w:rsid w:val="00AF09BF"/>
    <w:rsid w:val="00AF3554"/>
    <w:rsid w:val="00B032DB"/>
    <w:rsid w:val="00B03ACD"/>
    <w:rsid w:val="00B16429"/>
    <w:rsid w:val="00B16C0D"/>
    <w:rsid w:val="00B17FCA"/>
    <w:rsid w:val="00B212D0"/>
    <w:rsid w:val="00B368BB"/>
    <w:rsid w:val="00B37145"/>
    <w:rsid w:val="00B41D93"/>
    <w:rsid w:val="00B47AF5"/>
    <w:rsid w:val="00B55396"/>
    <w:rsid w:val="00B5786C"/>
    <w:rsid w:val="00B70787"/>
    <w:rsid w:val="00B82FDC"/>
    <w:rsid w:val="00B83B7F"/>
    <w:rsid w:val="00B90EB9"/>
    <w:rsid w:val="00B922AA"/>
    <w:rsid w:val="00BA1AFF"/>
    <w:rsid w:val="00BB4740"/>
    <w:rsid w:val="00BC0EA4"/>
    <w:rsid w:val="00BC7EA8"/>
    <w:rsid w:val="00BD067F"/>
    <w:rsid w:val="00BE30EB"/>
    <w:rsid w:val="00BE3E17"/>
    <w:rsid w:val="00C114F5"/>
    <w:rsid w:val="00C132EE"/>
    <w:rsid w:val="00C220F4"/>
    <w:rsid w:val="00C24B01"/>
    <w:rsid w:val="00C30588"/>
    <w:rsid w:val="00C502D1"/>
    <w:rsid w:val="00C63248"/>
    <w:rsid w:val="00C6348E"/>
    <w:rsid w:val="00C64603"/>
    <w:rsid w:val="00C8097A"/>
    <w:rsid w:val="00C8582E"/>
    <w:rsid w:val="00CA3A83"/>
    <w:rsid w:val="00CA3AEA"/>
    <w:rsid w:val="00CA4604"/>
    <w:rsid w:val="00CD05FD"/>
    <w:rsid w:val="00CE5A81"/>
    <w:rsid w:val="00CE751D"/>
    <w:rsid w:val="00D05B99"/>
    <w:rsid w:val="00D2351C"/>
    <w:rsid w:val="00D2413D"/>
    <w:rsid w:val="00D3277C"/>
    <w:rsid w:val="00D356ED"/>
    <w:rsid w:val="00D35F09"/>
    <w:rsid w:val="00D45286"/>
    <w:rsid w:val="00D51E0F"/>
    <w:rsid w:val="00D53DAE"/>
    <w:rsid w:val="00D56440"/>
    <w:rsid w:val="00D60D82"/>
    <w:rsid w:val="00D70F56"/>
    <w:rsid w:val="00D92161"/>
    <w:rsid w:val="00D959D3"/>
    <w:rsid w:val="00DB7ECE"/>
    <w:rsid w:val="00DC218E"/>
    <w:rsid w:val="00DD0F74"/>
    <w:rsid w:val="00E02BB7"/>
    <w:rsid w:val="00E04556"/>
    <w:rsid w:val="00E06028"/>
    <w:rsid w:val="00E1000F"/>
    <w:rsid w:val="00E10915"/>
    <w:rsid w:val="00E26274"/>
    <w:rsid w:val="00E549A1"/>
    <w:rsid w:val="00E656FF"/>
    <w:rsid w:val="00E80A26"/>
    <w:rsid w:val="00EB1B89"/>
    <w:rsid w:val="00EB54F3"/>
    <w:rsid w:val="00EC367C"/>
    <w:rsid w:val="00EE482A"/>
    <w:rsid w:val="00EF3B2C"/>
    <w:rsid w:val="00EF434E"/>
    <w:rsid w:val="00EF49FE"/>
    <w:rsid w:val="00EF7AF2"/>
    <w:rsid w:val="00F17DDD"/>
    <w:rsid w:val="00F3468A"/>
    <w:rsid w:val="00F35323"/>
    <w:rsid w:val="00F64703"/>
    <w:rsid w:val="00F73CB6"/>
    <w:rsid w:val="00F823FB"/>
    <w:rsid w:val="00F9493F"/>
    <w:rsid w:val="00F976ED"/>
    <w:rsid w:val="00F977B6"/>
    <w:rsid w:val="00FA2E75"/>
    <w:rsid w:val="00FB1316"/>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878054">
      <w:bodyDiv w:val="1"/>
      <w:marLeft w:val="0"/>
      <w:marRight w:val="0"/>
      <w:marTop w:val="0"/>
      <w:marBottom w:val="0"/>
      <w:divBdr>
        <w:top w:val="none" w:sz="0" w:space="0" w:color="auto"/>
        <w:left w:val="none" w:sz="0" w:space="0" w:color="auto"/>
        <w:bottom w:val="none" w:sz="0" w:space="0" w:color="auto"/>
        <w:right w:val="none" w:sz="0" w:space="0" w:color="auto"/>
      </w:divBdr>
    </w:div>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1823</Words>
  <Characters>10943</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12741</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Radosław Śmiałek</cp:lastModifiedBy>
  <cp:revision>2</cp:revision>
  <cp:lastPrinted>2024-12-16T13:25:00Z</cp:lastPrinted>
  <dcterms:created xsi:type="dcterms:W3CDTF">2025-11-14T09:53:00Z</dcterms:created>
  <dcterms:modified xsi:type="dcterms:W3CDTF">2025-11-14T09:53:00Z</dcterms:modified>
</cp:coreProperties>
</file>